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2505104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903386">
        <w:rPr>
          <w:rFonts w:ascii="Garamond" w:hAnsi="Garamond"/>
          <w:sz w:val="24"/>
          <w:szCs w:val="24"/>
        </w:rPr>
        <w:t>43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15462E94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03386" w:rsidRPr="00B44B8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https://zakazky.zcu.cz/contract_display_4841.html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E14CAB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D17CF">
        <w:rPr>
          <w:rFonts w:ascii="Garamond" w:hAnsi="Garamond" w:cs="Arial"/>
          <w:b/>
          <w:sz w:val="22"/>
          <w:szCs w:val="22"/>
        </w:rPr>
        <w:t>11</w:t>
      </w:r>
      <w:r w:rsidR="004F76C1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903386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7C57E" w14:textId="77777777" w:rsidR="00DE4F85" w:rsidRDefault="00DE4F85" w:rsidP="00795AAC">
      <w:r>
        <w:separator/>
      </w:r>
    </w:p>
  </w:endnote>
  <w:endnote w:type="continuationSeparator" w:id="0">
    <w:p w14:paraId="698489CD" w14:textId="77777777" w:rsidR="00DE4F85" w:rsidRDefault="00DE4F8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16759" w14:textId="77777777" w:rsidR="00DE4F85" w:rsidRDefault="00DE4F85" w:rsidP="00795AAC">
      <w:r>
        <w:separator/>
      </w:r>
    </w:p>
  </w:footnote>
  <w:footnote w:type="continuationSeparator" w:id="0">
    <w:p w14:paraId="45C8775D" w14:textId="77777777" w:rsidR="00DE4F85" w:rsidRDefault="00DE4F8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039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3386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E4F85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4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NAC3KYzZGBDnPn/IQf7+7y4o6q1JTrW5pNiUmmZ21aA=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YfVWaikE4g9HowRi5pAACfHGF6Vr/7baWefQzgCXOcM=</DigestValue>
    </Reference>
  </SignedInfo>
  <SignatureValue>b3P+V9/Ep9z/QfeReGs5umrDUeWeI7GyidPCYO7n2sKTCV7LVh7x30HRCT1SaHvW3RmIvwFH+ZUF
JhK/5drxrY/SBHixgqJKR/oOsj5kMjrfQNoQyrO6d0DCQrGpIYSFxwiKf/7fDnI6+zZ36qySv8Mt
1Ikrqjyj+kD4d6etXPWCN8g3OKJwjeh5haJBssYEk4jEVoRS6Pq5zLvIU3SdMT/oYLiGJecIb081
e2EgH0JFiUnl8BC7EwhZyojgQVnphWSYc2UbNu4ZvLuqBibxFEbswH6GlQjX3zD+ezp7yET4ZgIB
nV3z2rTm2PskRV4XGVpa2QVj2DQHzw8DEcBy+g==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Li1XHJzhRQrKv96QFRBHv+lc/mr7kAV21ZoNIUxTv5Q=</DigestValue>
      </Reference>
      <Reference URI="/word/document.xml?ContentType=application/vnd.openxmlformats-officedocument.wordprocessingml.document.main+xml">
        <DigestMethod Algorithm="http://www.w3.org/2001/04/xmlenc#sha256"/>
        <DigestValue>CLGVfUtr1VnaZLeDOeoW6iBqGLjPXBLkTrgqLr2oBBo=</DigestValue>
      </Reference>
      <Reference URI="/word/endnotes.xml?ContentType=application/vnd.openxmlformats-officedocument.wordprocessingml.endnotes+xml">
        <DigestMethod Algorithm="http://www.w3.org/2001/04/xmlenc#sha256"/>
        <DigestValue>X05mRDYnLUkYLTEmZiu6EonHtXGgCvBOmzPx/ySMRGU=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Ok4+X2ORZ3qrVXFFJJD0PiLtyZwpYHaAZ9BWJScBGh8=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tWFfoc4LGcQUBi0qQdnSfJI9H2Au4ER5JhU9FCy+3tc=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2021-09-29T10:38:46Z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2021-09-29T10:38:46Z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496D9-E403-4DA4-A284-E0300208D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6</cp:revision>
  <cp:lastPrinted>2018-08-08T13:48:00Z</cp:lastPrinted>
  <dcterms:created xsi:type="dcterms:W3CDTF">2021-09-20T07:30:00Z</dcterms:created>
  <dcterms:modified xsi:type="dcterms:W3CDTF">2021-09-29T10:38:00Z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